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77777777" w:rsidR="00870F25" w:rsidRDefault="00870F25" w:rsidP="00824F0B">
      <w:pPr>
        <w:jc w:val="center"/>
        <w:rPr>
          <w:b/>
          <w:sz w:val="40"/>
        </w:rPr>
      </w:pP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14:paraId="0CCF7176" w14:textId="77777777"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14:paraId="0D4067B4" w14:textId="77777777"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14:paraId="7AD721D4" w14:textId="77777777"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14:paraId="2A39C01F" w14:textId="77777777"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14:paraId="048C33B7" w14:textId="77777777"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14:paraId="11A8ADC7" w14:textId="77777777"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14:paraId="0F1F6AE9" w14:textId="77777777"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14:paraId="4355284A" w14:textId="77777777" w:rsidR="00A45900" w:rsidRPr="00E47C66"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w:t>
      </w:r>
      <w:proofErr w:type="gramStart"/>
      <w:r w:rsidR="00FA2987" w:rsidRPr="00E47C66">
        <w:rPr>
          <w:rFonts w:ascii="Times New Roman" w:hAnsi="Times New Roman"/>
        </w:rPr>
        <w:t>schránky</w:t>
      </w:r>
      <w:proofErr w:type="gramEnd"/>
      <w:r w:rsidRPr="00E47C66">
        <w:rPr>
          <w:rFonts w:ascii="Times New Roman" w:hAnsi="Times New Roman"/>
        </w:rPr>
        <w:t>:</w:t>
      </w:r>
      <w:r w:rsidRPr="00E47C66">
        <w:rPr>
          <w:rFonts w:ascii="Times New Roman" w:hAnsi="Times New Roman"/>
        </w:rPr>
        <w:tab/>
      </w:r>
      <w:r w:rsidR="00E47C66" w:rsidRPr="00D26851">
        <w:rPr>
          <w:rFonts w:ascii="Times New Roman" w:hAnsi="Times New Roman"/>
        </w:rPr>
        <w:t>qmkbq7h</w:t>
      </w:r>
    </w:p>
    <w:p w14:paraId="34F768D7" w14:textId="4602219C" w:rsidR="006B5D24" w:rsidRDefault="006B5D24">
      <w:pPr>
        <w:pStyle w:val="Styl1"/>
        <w:tabs>
          <w:tab w:val="left" w:pos="1843"/>
        </w:tabs>
        <w:rPr>
          <w:rFonts w:ascii="Times New Roman" w:hAnsi="Times New Roman"/>
        </w:rPr>
      </w:pPr>
      <w:r w:rsidRPr="00E47C66">
        <w:rPr>
          <w:rFonts w:ascii="Times New Roman" w:hAnsi="Times New Roman"/>
        </w:rPr>
        <w:tab/>
        <w:t>ve věcech technických oprávněn k jednání:</w:t>
      </w:r>
      <w:r w:rsidR="00C33A25" w:rsidRPr="00E47C66">
        <w:rPr>
          <w:rFonts w:ascii="Times New Roman" w:hAnsi="Times New Roman"/>
        </w:rPr>
        <w:t xml:space="preserve"> </w:t>
      </w:r>
      <w:r w:rsidR="009C76C9">
        <w:rPr>
          <w:rFonts w:ascii="Times New Roman" w:hAnsi="Times New Roman"/>
        </w:rPr>
        <w:t>Ing. Miloš Loubal</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35C5BB3A" w:rsidR="006B5D24" w:rsidRPr="00883471" w:rsidRDefault="00DC5B8E">
      <w:pPr>
        <w:pStyle w:val="Styl1"/>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4B50D1">
        <w:rPr>
          <w:rFonts w:ascii="Times New Roman" w:hAnsi="Times New Roman"/>
        </w:rPr>
        <w:t>Rekonstrukce návsi v Mladkově</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42572A39"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230210E7" w14:textId="714C4C2F" w:rsidR="007605DA" w:rsidRPr="00AE5B0E" w:rsidRDefault="007605DA" w:rsidP="00BA49C4">
      <w:pPr>
        <w:spacing w:before="120"/>
        <w:jc w:val="both"/>
        <w:rPr>
          <w:sz w:val="24"/>
          <w:szCs w:val="24"/>
        </w:rPr>
      </w:pPr>
      <w:r w:rsidRPr="00AE5B0E">
        <w:rPr>
          <w:sz w:val="24"/>
          <w:szCs w:val="24"/>
        </w:rPr>
        <w:t>1.3. Dílem se rozumí kompletní rekonstrukce komunikace včetně parkovacích stání a sadové úpravy s rekonstrukcí vodního prvku v podobě přírodní vodní plochy. Součástí díla je rovněž geodetické zaměření a dokumentace skutečného provedení stavby, která bude provedena ve 3 vyhotoveních v listinné podobě a v jednom vyhotovení v elektronické podobě na CD.</w:t>
      </w:r>
    </w:p>
    <w:p w14:paraId="4498F35B" w14:textId="77777777" w:rsidR="00816FF3" w:rsidRPr="00AE5B0E" w:rsidRDefault="00816FF3" w:rsidP="004E45E1">
      <w:pPr>
        <w:rPr>
          <w:sz w:val="24"/>
          <w:szCs w:val="24"/>
        </w:rPr>
      </w:pPr>
    </w:p>
    <w:p w14:paraId="3ABCBDAE" w14:textId="0BDBA7D7" w:rsidR="004E45E1" w:rsidRPr="00AE5B0E" w:rsidRDefault="009F7697" w:rsidP="004E45E1">
      <w:pPr>
        <w:rPr>
          <w:sz w:val="24"/>
          <w:szCs w:val="24"/>
        </w:rPr>
      </w:pPr>
      <w:r w:rsidRPr="00AE5B0E">
        <w:rPr>
          <w:sz w:val="24"/>
          <w:szCs w:val="24"/>
        </w:rPr>
        <w:t>1.</w:t>
      </w:r>
      <w:r w:rsidR="00A57937" w:rsidRPr="00AE5B0E">
        <w:rPr>
          <w:sz w:val="24"/>
          <w:szCs w:val="24"/>
        </w:rPr>
        <w:t>4</w:t>
      </w:r>
      <w:r w:rsidRPr="00AE5B0E">
        <w:rPr>
          <w:sz w:val="24"/>
          <w:szCs w:val="24"/>
        </w:rPr>
        <w:t>. Závaznými podklady pro zhotovení díla jsou:</w:t>
      </w:r>
    </w:p>
    <w:p w14:paraId="75C59958" w14:textId="77777777" w:rsidR="006B5D24" w:rsidRPr="00AE5B0E" w:rsidRDefault="006B5D24" w:rsidP="00466958">
      <w:pPr>
        <w:tabs>
          <w:tab w:val="left" w:pos="709"/>
        </w:tabs>
        <w:rPr>
          <w:sz w:val="24"/>
        </w:rPr>
      </w:pPr>
      <w:r w:rsidRPr="00AE5B0E">
        <w:rPr>
          <w:sz w:val="24"/>
        </w:rPr>
        <w:t xml:space="preserve">- </w:t>
      </w:r>
      <w:r w:rsidR="009F7697" w:rsidRPr="00AE5B0E">
        <w:rPr>
          <w:sz w:val="24"/>
        </w:rPr>
        <w:t>t</w:t>
      </w:r>
      <w:r w:rsidRPr="00AE5B0E">
        <w:rPr>
          <w:sz w:val="24"/>
        </w:rPr>
        <w:t>ato smlouva</w:t>
      </w:r>
    </w:p>
    <w:p w14:paraId="3898BCB4" w14:textId="144B07D1" w:rsidR="00385AB8" w:rsidRPr="00AE5B0E" w:rsidRDefault="009F7697" w:rsidP="00F92CC1">
      <w:pPr>
        <w:ind w:left="142" w:hanging="142"/>
        <w:jc w:val="both"/>
        <w:rPr>
          <w:sz w:val="24"/>
        </w:rPr>
      </w:pPr>
      <w:r w:rsidRPr="00AE5B0E">
        <w:rPr>
          <w:sz w:val="24"/>
        </w:rPr>
        <w:lastRenderedPageBreak/>
        <w:t xml:space="preserve">- </w:t>
      </w:r>
      <w:r w:rsidR="009659B0" w:rsidRPr="00AE5B0E">
        <w:rPr>
          <w:sz w:val="24"/>
        </w:rPr>
        <w:t>položkový rozpočet – zhotovitelem oceněný soupis stavebních prací</w:t>
      </w:r>
      <w:r w:rsidR="00AF55C4" w:rsidRPr="00AE5B0E">
        <w:rPr>
          <w:sz w:val="24"/>
        </w:rPr>
        <w:t xml:space="preserve"> s výkazem výměr</w:t>
      </w:r>
      <w:r w:rsidR="009659B0" w:rsidRPr="00AE5B0E">
        <w:rPr>
          <w:sz w:val="24"/>
        </w:rPr>
        <w:t>, dodávek a služeb</w:t>
      </w:r>
    </w:p>
    <w:p w14:paraId="568C296B" w14:textId="65797BCE" w:rsidR="00BA49C4" w:rsidRPr="00AE5B0E" w:rsidRDefault="00385AB8" w:rsidP="00883471">
      <w:pPr>
        <w:ind w:left="142" w:hanging="142"/>
        <w:jc w:val="both"/>
        <w:rPr>
          <w:sz w:val="24"/>
        </w:rPr>
      </w:pPr>
      <w:r w:rsidRPr="00AE5B0E">
        <w:rPr>
          <w:sz w:val="24"/>
        </w:rPr>
        <w:t xml:space="preserve">- </w:t>
      </w:r>
      <w:r w:rsidR="00C62EAD" w:rsidRPr="00AE5B0E">
        <w:rPr>
          <w:sz w:val="24"/>
        </w:rPr>
        <w:t xml:space="preserve">projektová dokumentace zpracovaná </w:t>
      </w:r>
      <w:r w:rsidR="00883471" w:rsidRPr="00AE5B0E">
        <w:rPr>
          <w:sz w:val="24"/>
        </w:rPr>
        <w:t>Josefem Novákem, se sídlem J. Haška 6, 679 61 Letovice, IČ: 03123154,</w:t>
      </w:r>
      <w:r w:rsidRPr="00AE5B0E">
        <w:rPr>
          <w:sz w:val="24"/>
        </w:rPr>
        <w:t xml:space="preserve"> </w:t>
      </w:r>
      <w:r w:rsidR="00883471" w:rsidRPr="00AE5B0E">
        <w:rPr>
          <w:sz w:val="24"/>
          <w:u w:val="single"/>
        </w:rPr>
        <w:t xml:space="preserve">Novostavba </w:t>
      </w:r>
      <w:r w:rsidR="004B50D1" w:rsidRPr="00AE5B0E">
        <w:rPr>
          <w:sz w:val="24"/>
          <w:u w:val="single"/>
        </w:rPr>
        <w:t xml:space="preserve">chodníků a rekonstrukce návsi v Mladkově u Boskovic, </w:t>
      </w:r>
      <w:r w:rsidR="004B50D1" w:rsidRPr="00AE5B0E">
        <w:rPr>
          <w:sz w:val="24"/>
        </w:rPr>
        <w:t>část týkající se pouze rekonstrukce návsi v Mladkově (SO 102)</w:t>
      </w:r>
    </w:p>
    <w:p w14:paraId="42520710" w14:textId="21EFE827" w:rsidR="004B50D1" w:rsidRPr="00AE5B0E" w:rsidRDefault="00385AB8" w:rsidP="00C62EAD">
      <w:pPr>
        <w:pStyle w:val="Zkladntextodsazen"/>
        <w:tabs>
          <w:tab w:val="clear" w:pos="709"/>
        </w:tabs>
        <w:ind w:left="142" w:hanging="142"/>
        <w:rPr>
          <w:rFonts w:ascii="Times New Roman" w:hAnsi="Times New Roman"/>
        </w:rPr>
      </w:pPr>
      <w:r w:rsidRPr="00AE5B0E">
        <w:rPr>
          <w:rFonts w:ascii="Times New Roman" w:hAnsi="Times New Roman"/>
        </w:rPr>
        <w:t xml:space="preserve">- </w:t>
      </w:r>
      <w:r w:rsidR="004B50D1" w:rsidRPr="00AE5B0E">
        <w:rPr>
          <w:rFonts w:ascii="Times New Roman" w:hAnsi="Times New Roman"/>
        </w:rPr>
        <w:t xml:space="preserve">studie sadových úprav zpracovaná Ing. arch. </w:t>
      </w:r>
      <w:proofErr w:type="spellStart"/>
      <w:r w:rsidR="004B50D1" w:rsidRPr="00AE5B0E">
        <w:rPr>
          <w:rFonts w:ascii="Times New Roman" w:hAnsi="Times New Roman"/>
        </w:rPr>
        <w:t>Anderou</w:t>
      </w:r>
      <w:proofErr w:type="spellEnd"/>
      <w:r w:rsidR="004B50D1" w:rsidRPr="00AE5B0E">
        <w:rPr>
          <w:rFonts w:ascii="Times New Roman" w:hAnsi="Times New Roman"/>
        </w:rPr>
        <w:t xml:space="preserve"> Chmelovou</w:t>
      </w:r>
    </w:p>
    <w:p w14:paraId="5A1DDA84" w14:textId="738759BD" w:rsidR="006E1D7F" w:rsidRDefault="004B50D1" w:rsidP="00C62EAD">
      <w:pPr>
        <w:pStyle w:val="Zkladntextodsazen"/>
        <w:tabs>
          <w:tab w:val="clear" w:pos="709"/>
        </w:tabs>
        <w:ind w:left="142" w:hanging="142"/>
        <w:rPr>
          <w:rFonts w:ascii="Times New Roman" w:hAnsi="Times New Roman"/>
        </w:rPr>
      </w:pPr>
      <w:r w:rsidRPr="00AE5B0E">
        <w:rPr>
          <w:rFonts w:ascii="Times New Roman" w:hAnsi="Times New Roman"/>
        </w:rPr>
        <w:t xml:space="preserve">- </w:t>
      </w:r>
      <w:r w:rsidR="00385AB8" w:rsidRPr="00AE5B0E">
        <w:rPr>
          <w:rFonts w:ascii="Times New Roman" w:hAnsi="Times New Roman"/>
        </w:rPr>
        <w:t>zadávací podmínky</w:t>
      </w:r>
      <w:r w:rsidR="00383F08" w:rsidRPr="00AE5B0E">
        <w:rPr>
          <w:rFonts w:ascii="Times New Roman" w:hAnsi="Times New Roman"/>
        </w:rPr>
        <w:t xml:space="preserve"> k zakázce „</w:t>
      </w:r>
      <w:r w:rsidRPr="00AE5B0E">
        <w:rPr>
          <w:rFonts w:ascii="Times New Roman" w:hAnsi="Times New Roman"/>
        </w:rPr>
        <w:t>Rekonstrukce návsi v Mladkově</w:t>
      </w:r>
      <w:r w:rsidR="00383F08" w:rsidRPr="00AE5B0E">
        <w:rPr>
          <w:rFonts w:ascii="Times New Roman" w:hAnsi="Times New Roman"/>
        </w:rPr>
        <w:t>“</w:t>
      </w:r>
      <w:bookmarkStart w:id="0" w:name="_GoBack"/>
      <w:bookmarkEnd w:id="0"/>
    </w:p>
    <w:p w14:paraId="7425FA3C" w14:textId="757E3F56" w:rsidR="00E365D1" w:rsidRPr="00BC61D7" w:rsidRDefault="00E365D1" w:rsidP="00E365D1">
      <w:pPr>
        <w:spacing w:before="12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6FFDB5B2" w14:textId="77777777" w:rsidR="00E365D1" w:rsidRPr="005A2381" w:rsidRDefault="00E365D1" w:rsidP="00E365D1">
      <w:pPr>
        <w:rPr>
          <w:color w:val="FF0000"/>
          <w:sz w:val="24"/>
          <w:szCs w:val="24"/>
        </w:rPr>
      </w:pPr>
    </w:p>
    <w:p w14:paraId="74519DC8" w14:textId="77777777" w:rsidR="00C62EAD" w:rsidRDefault="00C62EAD" w:rsidP="00DC497F">
      <w:pPr>
        <w:pStyle w:val="Zkladntextodsazen"/>
        <w:ind w:left="851" w:hanging="851"/>
        <w:rPr>
          <w:rFonts w:ascii="Times New Roman" w:hAnsi="Times New Roman"/>
        </w:rPr>
      </w:pP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proofErr w:type="gramStart"/>
      <w:r>
        <w:rPr>
          <w:b/>
          <w:sz w:val="24"/>
        </w:rPr>
        <w:t>….</w:t>
      </w:r>
      <w:r w:rsidRPr="00173AF6">
        <w:rPr>
          <w:b/>
          <w:sz w:val="24"/>
        </w:rPr>
        <w:t>%</w:t>
      </w:r>
      <w:r w:rsidRPr="00173AF6">
        <w:rPr>
          <w:b/>
          <w:sz w:val="24"/>
        </w:rPr>
        <w:tab/>
      </w:r>
      <w:r w:rsidR="00AB1BEA">
        <w:rPr>
          <w:b/>
          <w:sz w:val="24"/>
        </w:rPr>
        <w:t>***</w:t>
      </w:r>
      <w:r>
        <w:rPr>
          <w:b/>
          <w:sz w:val="24"/>
        </w:rPr>
        <w:t>…</w:t>
      </w:r>
      <w:proofErr w:type="gramEnd"/>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2D46F03E" w14:textId="77777777" w:rsidR="005170F8" w:rsidRDefault="005170F8" w:rsidP="005170F8">
      <w:pPr>
        <w:tabs>
          <w:tab w:val="right" w:pos="5245"/>
        </w:tabs>
        <w:rPr>
          <w:b/>
          <w:sz w:val="24"/>
        </w:rPr>
      </w:pP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w:t>
      </w:r>
      <w:proofErr w:type="spellStart"/>
      <w:r w:rsidRPr="003C131A">
        <w:rPr>
          <w:sz w:val="24"/>
        </w:rPr>
        <w:t>méněpráce</w:t>
      </w:r>
      <w:proofErr w:type="spellEnd"/>
      <w:r w:rsidRPr="003C131A">
        <w:rPr>
          <w:sz w:val="24"/>
        </w:rPr>
        <w:t xml:space="preserve">), bude jejich cena z celkové nabídkové ceny odpočtena ve výši, ve které bude uvedena v položkových rozpočtech zhotovitele. </w:t>
      </w:r>
      <w:proofErr w:type="spellStart"/>
      <w:r w:rsidRPr="003C131A">
        <w:rPr>
          <w:sz w:val="24"/>
        </w:rPr>
        <w:t>Méněpracemi</w:t>
      </w:r>
      <w:proofErr w:type="spellEnd"/>
      <w:r w:rsidRPr="003C131A">
        <w:rPr>
          <w:sz w:val="24"/>
        </w:rPr>
        <w:t xml:space="preserve"> se rozumí práce, jejichž potřeba se v průběhu plnění předmětu smlouvy ukázala jako nadbytečná, a které zužují rozsah stavby, včetně rozsahu finančního sjednaného touto smlouvou. </w:t>
      </w:r>
      <w:proofErr w:type="spellStart"/>
      <w:r w:rsidRPr="003C131A">
        <w:rPr>
          <w:sz w:val="24"/>
        </w:rPr>
        <w:t>Méněpráce</w:t>
      </w:r>
      <w:proofErr w:type="spellEnd"/>
      <w:r w:rsidRPr="003C131A">
        <w:rPr>
          <w:sz w:val="24"/>
        </w:rPr>
        <w:t xml:space="preserv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 xml:space="preserve">a to na základě požadavku objednatele nebo nepředvídané práce (nepředvídané práce jsou takové práce, které jsou zjištěny při realizaci a které nebyly v době podpisu smlouvy známy a zhotovitel je nezavinil ani nemohl </w:t>
      </w:r>
      <w:r w:rsidR="00923224" w:rsidRPr="0031399B">
        <w:rPr>
          <w:sz w:val="24"/>
          <w:szCs w:val="24"/>
        </w:rPr>
        <w:lastRenderedPageBreak/>
        <w:t>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.2</w:t>
      </w:r>
      <w:r w:rsidRPr="00D13589">
        <w:rPr>
          <w:sz w:val="24"/>
          <w:szCs w:val="24"/>
        </w:rPr>
        <w:tab/>
        <w:t xml:space="preserve">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w:t>
      </w:r>
      <w:proofErr w:type="spellStart"/>
      <w:r w:rsidRPr="00D13589">
        <w:rPr>
          <w:sz w:val="24"/>
          <w:szCs w:val="24"/>
        </w:rPr>
        <w:t>li</w:t>
      </w:r>
      <w:proofErr w:type="spellEnd"/>
      <w:r w:rsidRPr="00D13589">
        <w:rPr>
          <w:sz w:val="24"/>
          <w:szCs w:val="24"/>
        </w:rPr>
        <w:t xml:space="preserve"> dohodnuto jinak.</w:t>
      </w:r>
    </w:p>
    <w:p w14:paraId="1AFC807B" w14:textId="030096F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.4</w:t>
      </w:r>
      <w:r w:rsidRPr="00D13589">
        <w:rPr>
          <w:sz w:val="24"/>
          <w:szCs w:val="24"/>
        </w:rPr>
        <w:tab/>
        <w:t>Dílčí faktury budou vystavovány až do výše 90 % nabídkové ceny díla bez DPH.</w:t>
      </w:r>
    </w:p>
    <w:p w14:paraId="2BD71AF5" w14:textId="49ED836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.5</w:t>
      </w:r>
      <w:r w:rsidRPr="00D13589">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5BD49311" w:rsidR="00E771AA"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.8</w:t>
      </w:r>
      <w:r w:rsidRPr="00D13589">
        <w:rPr>
          <w:sz w:val="24"/>
          <w:szCs w:val="24"/>
        </w:rPr>
        <w:tab/>
        <w:t>Faktura bude doručena objednateli třikrát v tištěné podobě, bude obsahovat náležitosti daňového dokladu podle platné legislativy, náležitosti a přílohy podle této smlouvy a bude doručena do sídla objednatele nebo na písemně sdělenou adresu pro doručování (poštou nebo osobně). Každá faktura musí být označena číslem projektu.</w:t>
      </w:r>
      <w:r w:rsidR="00E771AA" w:rsidRPr="00957C25">
        <w:rPr>
          <w:sz w:val="24"/>
          <w:szCs w:val="24"/>
        </w:rPr>
        <w:t xml:space="preserve"> </w:t>
      </w:r>
    </w:p>
    <w:p w14:paraId="5CE0FA0C" w14:textId="0399FB24"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D13589">
      <w:pPr>
        <w:tabs>
          <w:tab w:val="left" w:pos="426"/>
        </w:tabs>
        <w:suppressAutoHyphens/>
        <w:autoSpaceDE w:val="0"/>
        <w:spacing w:after="120"/>
        <w:jc w:val="both"/>
        <w:rPr>
          <w:sz w:val="24"/>
          <w:szCs w:val="24"/>
        </w:rPr>
      </w:pPr>
      <w:r>
        <w:rPr>
          <w:sz w:val="24"/>
          <w:szCs w:val="24"/>
        </w:rPr>
        <w:lastRenderedPageBreak/>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D159A55" w14:textId="74A6493A" w:rsidR="00466958"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P</w:t>
      </w:r>
      <w:r w:rsidR="00A0735B" w:rsidRPr="00297372">
        <w:rPr>
          <w:sz w:val="24"/>
        </w:rPr>
        <w:t>ř</w:t>
      </w:r>
      <w:r w:rsidR="00466958" w:rsidRPr="00297372">
        <w:rPr>
          <w:sz w:val="24"/>
        </w:rPr>
        <w:t>edání</w:t>
      </w:r>
      <w:r w:rsidR="00AF55C4" w:rsidRPr="00297372">
        <w:rPr>
          <w:sz w:val="24"/>
        </w:rPr>
        <w:t xml:space="preserve"> a převzetí</w:t>
      </w:r>
      <w:r w:rsidR="00466958" w:rsidRPr="00297372">
        <w:rPr>
          <w:sz w:val="24"/>
        </w:rPr>
        <w:t xml:space="preserve"> staveniště:</w:t>
      </w:r>
      <w:r w:rsidR="00466958" w:rsidRPr="00297372">
        <w:rPr>
          <w:sz w:val="24"/>
        </w:rPr>
        <w:tab/>
      </w:r>
      <w:r w:rsidR="00466958" w:rsidRPr="00297372">
        <w:rPr>
          <w:sz w:val="24"/>
        </w:rPr>
        <w:tab/>
      </w:r>
      <w:r w:rsidR="00AF55C4" w:rsidRPr="00297372">
        <w:rPr>
          <w:sz w:val="24"/>
        </w:rPr>
        <w:t>01. 0</w:t>
      </w:r>
      <w:r w:rsidR="00C129FF">
        <w:rPr>
          <w:sz w:val="24"/>
        </w:rPr>
        <w:t>4</w:t>
      </w:r>
      <w:r w:rsidR="00AF55C4" w:rsidRPr="00297372">
        <w:rPr>
          <w:sz w:val="24"/>
        </w:rPr>
        <w:t>. 2018</w:t>
      </w:r>
    </w:p>
    <w:p w14:paraId="6FFF185B" w14:textId="029A8BC7" w:rsidR="009659B0"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Zahájení stavebních prací:</w:t>
      </w:r>
      <w:r w:rsidRPr="00297372">
        <w:rPr>
          <w:sz w:val="24"/>
        </w:rPr>
        <w:tab/>
      </w:r>
      <w:r w:rsidRPr="00297372">
        <w:rPr>
          <w:sz w:val="24"/>
        </w:rPr>
        <w:tab/>
        <w:t>bez zbytečného odkladu po předání staveniště</w:t>
      </w:r>
    </w:p>
    <w:p w14:paraId="60CE5DDB" w14:textId="0DC33721" w:rsidR="00A0735B" w:rsidRP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 xml:space="preserve">Termín dokončení </w:t>
      </w:r>
      <w:r w:rsidR="00AD29E1" w:rsidRPr="00297372">
        <w:rPr>
          <w:sz w:val="24"/>
        </w:rPr>
        <w:t>díla</w:t>
      </w:r>
      <w:r w:rsidRPr="00297372">
        <w:rPr>
          <w:sz w:val="24"/>
        </w:rPr>
        <w:t>:</w:t>
      </w:r>
      <w:r w:rsidRPr="00297372">
        <w:rPr>
          <w:sz w:val="24"/>
        </w:rPr>
        <w:tab/>
        <w:t xml:space="preserve">           </w:t>
      </w:r>
      <w:r w:rsidR="00466958" w:rsidRPr="00297372">
        <w:rPr>
          <w:sz w:val="24"/>
        </w:rPr>
        <w:tab/>
        <w:t xml:space="preserve">do </w:t>
      </w:r>
      <w:r w:rsidR="003A2324" w:rsidRPr="00297372">
        <w:rPr>
          <w:sz w:val="24"/>
        </w:rPr>
        <w:t>3</w:t>
      </w:r>
      <w:r w:rsidR="00AF55C4" w:rsidRPr="00297372">
        <w:rPr>
          <w:sz w:val="24"/>
        </w:rPr>
        <w:t>1</w:t>
      </w:r>
      <w:r w:rsidRPr="00297372">
        <w:rPr>
          <w:sz w:val="24"/>
        </w:rPr>
        <w:t xml:space="preserve">. </w:t>
      </w:r>
      <w:r w:rsidR="00694301">
        <w:rPr>
          <w:sz w:val="24"/>
        </w:rPr>
        <w:t>07</w:t>
      </w:r>
      <w:r w:rsidRPr="00297372">
        <w:rPr>
          <w:sz w:val="24"/>
        </w:rPr>
        <w:t>. 201</w:t>
      </w:r>
      <w:r w:rsidR="003A2324" w:rsidRPr="00297372">
        <w:rPr>
          <w:sz w:val="24"/>
        </w:rPr>
        <w:t>8</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77777777" w:rsidR="005B33E1" w:rsidRDefault="005B33E1" w:rsidP="00330C1C">
      <w:pPr>
        <w:jc w:val="both"/>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52A704A6" w:rsidR="00E36051" w:rsidRPr="00BC61D7" w:rsidRDefault="00E36051" w:rsidP="00E36051">
      <w:pPr>
        <w:jc w:val="both"/>
        <w:rPr>
          <w:sz w:val="24"/>
        </w:rPr>
      </w:pPr>
      <w:r>
        <w:rPr>
          <w:sz w:val="24"/>
        </w:rPr>
        <w:t>5.1. Řádným dokončením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pPr>
        <w:jc w:val="center"/>
        <w:rPr>
          <w:sz w:val="24"/>
        </w:rPr>
      </w:pPr>
    </w:p>
    <w:p w14:paraId="0129A5A4" w14:textId="77777777" w:rsidR="00E879DF" w:rsidRDefault="004C489F">
      <w:pPr>
        <w:jc w:val="center"/>
        <w:rPr>
          <w:b/>
          <w:sz w:val="24"/>
        </w:rPr>
      </w:pPr>
      <w:r>
        <w:rPr>
          <w:b/>
          <w:sz w:val="24"/>
        </w:rPr>
        <w:lastRenderedPageBreak/>
        <w:t>V</w:t>
      </w:r>
      <w:r w:rsidR="00EE43DC">
        <w:rPr>
          <w:b/>
          <w:sz w:val="24"/>
        </w:rPr>
        <w:t>I</w:t>
      </w:r>
      <w:r>
        <w:rPr>
          <w:b/>
          <w:sz w:val="24"/>
        </w:rPr>
        <w:t>.</w:t>
      </w:r>
    </w:p>
    <w:p w14:paraId="35C43A74" w14:textId="77777777" w:rsidR="006B5D24" w:rsidRDefault="006B5D24" w:rsidP="00B103B9">
      <w:pPr>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pPr>
        <w:jc w:val="center"/>
        <w:rPr>
          <w:b/>
          <w:sz w:val="24"/>
        </w:rPr>
      </w:pPr>
    </w:p>
    <w:p w14:paraId="4B862DD5" w14:textId="77777777" w:rsidR="006B5D24" w:rsidRDefault="00EE43DC" w:rsidP="00067295">
      <w:pPr>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0D03E936" w14:textId="77777777" w:rsidR="00067295" w:rsidRDefault="00EE43DC" w:rsidP="00067295">
      <w:pPr>
        <w:rPr>
          <w:sz w:val="24"/>
        </w:rPr>
      </w:pPr>
      <w:r>
        <w:rPr>
          <w:sz w:val="24"/>
        </w:rPr>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14:paraId="6A166DFE" w14:textId="77777777" w:rsidR="00067295" w:rsidRDefault="00067295">
      <w:pPr>
        <w:jc w:val="center"/>
        <w:rPr>
          <w:sz w:val="24"/>
        </w:rPr>
      </w:pPr>
    </w:p>
    <w:p w14:paraId="79869E02" w14:textId="5ECC95C3"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77777777"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7777777"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7777777"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33CE3EBC"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7450B937"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proofErr w:type="gramStart"/>
      <w:r>
        <w:rPr>
          <w:sz w:val="24"/>
        </w:rPr>
        <w:t>6</w:t>
      </w:r>
      <w:r w:rsidR="00C33330">
        <w:rPr>
          <w:sz w:val="24"/>
        </w:rPr>
        <w:t>.</w:t>
      </w:r>
      <w:r>
        <w:rPr>
          <w:sz w:val="24"/>
        </w:rPr>
        <w:t>6</w:t>
      </w:r>
      <w:r w:rsidR="00C33330">
        <w:rPr>
          <w:sz w:val="24"/>
        </w:rPr>
        <w:t>.</w:t>
      </w:r>
      <w:r>
        <w:rPr>
          <w:sz w:val="24"/>
        </w:rPr>
        <w:t xml:space="preserve"> </w:t>
      </w:r>
      <w:r w:rsidR="006B7035">
        <w:rPr>
          <w:sz w:val="24"/>
        </w:rPr>
        <w:t>této</w:t>
      </w:r>
      <w:proofErr w:type="gramEnd"/>
      <w:r w:rsidR="006B7035">
        <w:rPr>
          <w:sz w:val="24"/>
        </w:rPr>
        <w:t xml:space="preserve">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7777777"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77777777"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B76414">
      <w:pPr>
        <w:jc w:val="center"/>
        <w:rPr>
          <w:b/>
          <w:sz w:val="24"/>
        </w:rPr>
      </w:pPr>
      <w:r>
        <w:rPr>
          <w:b/>
          <w:sz w:val="24"/>
        </w:rPr>
        <w:t>VI</w:t>
      </w:r>
      <w:r w:rsidR="00324018">
        <w:rPr>
          <w:b/>
          <w:sz w:val="24"/>
        </w:rPr>
        <w:t>I</w:t>
      </w:r>
      <w:r>
        <w:rPr>
          <w:b/>
          <w:sz w:val="24"/>
        </w:rPr>
        <w:t>I.</w:t>
      </w:r>
    </w:p>
    <w:p w14:paraId="52A46335" w14:textId="77777777" w:rsidR="00B76414" w:rsidRDefault="00B76414" w:rsidP="00B103B9">
      <w:pPr>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w:t>
      </w:r>
      <w:proofErr w:type="gramStart"/>
      <w:r w:rsidR="00AC435B" w:rsidRPr="00BC61D7">
        <w:rPr>
          <w:sz w:val="24"/>
          <w:szCs w:val="24"/>
        </w:rPr>
        <w:t>energie</w:t>
      </w:r>
      <w:proofErr w:type="gramEnd"/>
      <w:r w:rsidR="00AC435B" w:rsidRPr="00BC61D7">
        <w:rPr>
          <w:sz w:val="24"/>
          <w:szCs w:val="24"/>
        </w:rPr>
        <w:t xml:space="preserv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 xml:space="preserve">Zařízení staveniště </w:t>
      </w:r>
      <w:r w:rsidR="003975B4" w:rsidRPr="00BC61D7">
        <w:rPr>
          <w:sz w:val="24"/>
          <w:szCs w:val="24"/>
        </w:rPr>
        <w:lastRenderedPageBreak/>
        <w:t>za</w:t>
      </w:r>
      <w:r w:rsidR="00221C0A" w:rsidRPr="00BC61D7">
        <w:rPr>
          <w:sz w:val="24"/>
          <w:szCs w:val="24"/>
        </w:rPr>
        <w:t xml:space="preserve">bezpečuje zhotovitel v souladu se svými potřebami, předanou dokumentací a požadavky objednatele. Zhotovitel je povinen umožnit </w:t>
      </w:r>
      <w:r w:rsidR="00B54067" w:rsidRPr="00BC61D7">
        <w:rPr>
          <w:sz w:val="24"/>
          <w:szCs w:val="24"/>
        </w:rPr>
        <w:t>výkon technického dozoru stavebníka</w:t>
      </w:r>
      <w:r w:rsidR="00221C0A" w:rsidRPr="00BC61D7">
        <w:rPr>
          <w:sz w:val="24"/>
          <w:szCs w:val="24"/>
        </w:rPr>
        <w:t xml:space="preserve"> a autorského dozoru projektanta, případně výkon činnosti koordinátora bezpečnosti práce na staveništi a zajistit v přiměřeném rozsahu na staveništi podmínky pro výkon jejich funkce. </w:t>
      </w:r>
      <w:r w:rsidR="003975B4" w:rsidRPr="00BC61D7">
        <w:rPr>
          <w:sz w:val="24"/>
          <w:szCs w:val="24"/>
        </w:rPr>
        <w:t xml:space="preserve"> </w:t>
      </w:r>
    </w:p>
    <w:p w14:paraId="11446D2A" w14:textId="77777777"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 xml:space="preserve">souladu s </w:t>
      </w:r>
      <w:proofErr w:type="spellStart"/>
      <w:r w:rsidR="00536235" w:rsidRPr="00536235">
        <w:rPr>
          <w:sz w:val="24"/>
          <w:szCs w:val="24"/>
        </w:rPr>
        <w:t>ust</w:t>
      </w:r>
      <w:proofErr w:type="spellEnd"/>
      <w:r w:rsidR="00536235" w:rsidRPr="00536235">
        <w:rPr>
          <w:sz w:val="24"/>
          <w:szCs w:val="24"/>
        </w:rPr>
        <w: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AC435B">
      <w:pPr>
        <w:tabs>
          <w:tab w:val="left" w:pos="426"/>
        </w:tabs>
        <w:suppressAutoHyphens/>
        <w:autoSpaceDE w:val="0"/>
        <w:spacing w:after="12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2803A8">
      <w:pPr>
        <w:tabs>
          <w:tab w:val="left" w:pos="426"/>
        </w:tabs>
        <w:suppressAutoHyphens/>
        <w:autoSpaceDE w:val="0"/>
        <w:spacing w:after="12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7D460DE" w14:textId="4A7B1DF4" w:rsidR="002803A8" w:rsidRPr="002803A8" w:rsidRDefault="002803A8" w:rsidP="002803A8">
      <w:pPr>
        <w:tabs>
          <w:tab w:val="left" w:pos="426"/>
        </w:tabs>
        <w:suppressAutoHyphens/>
        <w:autoSpaceDE w:val="0"/>
        <w:spacing w:after="120"/>
        <w:jc w:val="both"/>
        <w:rPr>
          <w:sz w:val="24"/>
          <w:szCs w:val="24"/>
        </w:rPr>
      </w:pPr>
      <w:r w:rsidRPr="002803A8">
        <w:rPr>
          <w:sz w:val="24"/>
          <w:szCs w:val="24"/>
        </w:rPr>
        <w:lastRenderedPageBreak/>
        <w:t>8.</w:t>
      </w:r>
      <w:r>
        <w:rPr>
          <w:sz w:val="24"/>
          <w:szCs w:val="24"/>
        </w:rPr>
        <w:t>1</w:t>
      </w:r>
      <w:r w:rsidR="00FE3568">
        <w:rPr>
          <w:sz w:val="24"/>
          <w:szCs w:val="24"/>
        </w:rPr>
        <w:t>3.</w:t>
      </w:r>
      <w:r>
        <w:rPr>
          <w:sz w:val="24"/>
          <w:szCs w:val="24"/>
        </w:rPr>
        <w:t xml:space="preserve"> </w:t>
      </w:r>
      <w:r w:rsidRPr="002803A8">
        <w:rPr>
          <w:sz w:val="24"/>
          <w:szCs w:val="24"/>
        </w:rPr>
        <w:t xml:space="preserve">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3B0E14B2" w14:textId="6A18B197" w:rsidR="002803A8" w:rsidRPr="00363902" w:rsidRDefault="002803A8" w:rsidP="002803A8">
      <w:pPr>
        <w:tabs>
          <w:tab w:val="left" w:pos="426"/>
        </w:tabs>
        <w:suppressAutoHyphens/>
        <w:autoSpaceDE w:val="0"/>
        <w:spacing w:after="120"/>
        <w:jc w:val="both"/>
        <w:rPr>
          <w:sz w:val="24"/>
          <w:szCs w:val="24"/>
        </w:rPr>
      </w:pPr>
      <w:r w:rsidRPr="002803A8">
        <w:rPr>
          <w:sz w:val="24"/>
          <w:szCs w:val="24"/>
        </w:rPr>
        <w:t>8.</w:t>
      </w:r>
      <w:r w:rsidR="00FE3568">
        <w:rPr>
          <w:sz w:val="24"/>
          <w:szCs w:val="24"/>
        </w:rPr>
        <w:t>14.</w:t>
      </w:r>
      <w:r>
        <w:rPr>
          <w:sz w:val="24"/>
          <w:szCs w:val="24"/>
        </w:rPr>
        <w:t xml:space="preserve"> </w:t>
      </w:r>
      <w:r w:rsidRPr="002803A8">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lastRenderedPageBreak/>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4AACF60E" w:rsidR="007570D0" w:rsidRDefault="007570D0">
      <w:pPr>
        <w:jc w:val="center"/>
        <w:rPr>
          <w:b/>
          <w:sz w:val="24"/>
        </w:rPr>
      </w:pPr>
      <w:r>
        <w:rPr>
          <w:b/>
          <w:sz w:val="24"/>
        </w:rPr>
        <w:t>X</w:t>
      </w:r>
      <w:r w:rsidR="0055044F">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22CBCFF" w14:textId="047DC727" w:rsidR="007570D0" w:rsidRPr="007570D0" w:rsidRDefault="00D61C9C" w:rsidP="007570D0">
      <w:pPr>
        <w:tabs>
          <w:tab w:val="left" w:pos="426"/>
        </w:tabs>
        <w:suppressAutoHyphens/>
        <w:autoSpaceDE w:val="0"/>
        <w:spacing w:after="120"/>
        <w:jc w:val="both"/>
        <w:rPr>
          <w:sz w:val="24"/>
          <w:szCs w:val="24"/>
        </w:rPr>
      </w:pPr>
      <w:r>
        <w:rPr>
          <w:sz w:val="24"/>
          <w:szCs w:val="24"/>
        </w:rPr>
        <w:t>1</w:t>
      </w:r>
      <w:r w:rsidR="005656C5">
        <w:rPr>
          <w:sz w:val="24"/>
          <w:szCs w:val="24"/>
        </w:rPr>
        <w:t>1</w:t>
      </w:r>
      <w:r w:rsidR="00091BBF" w:rsidRPr="007570D0">
        <w:rPr>
          <w:sz w:val="24"/>
          <w:szCs w:val="24"/>
        </w:rPr>
        <w:t xml:space="preserve">.1. </w:t>
      </w:r>
      <w:r w:rsidR="007570D0" w:rsidRPr="007570D0">
        <w:rPr>
          <w:sz w:val="24"/>
          <w:szCs w:val="24"/>
        </w:rPr>
        <w:t>Pokud není v této smlouvě stanoveno jinak, řídí se smlouva ustanoveními zákona č.</w:t>
      </w:r>
      <w:r w:rsidR="00F471F4">
        <w:rPr>
          <w:sz w:val="24"/>
          <w:szCs w:val="24"/>
        </w:rPr>
        <w:t> </w:t>
      </w:r>
      <w:r w:rsidR="007570D0" w:rsidRPr="007570D0">
        <w:rPr>
          <w:sz w:val="24"/>
          <w:szCs w:val="24"/>
        </w:rPr>
        <w:t>89/2012 Sb., občanský zákoník, v</w:t>
      </w:r>
      <w:r w:rsidR="001F1FE0">
        <w:rPr>
          <w:sz w:val="24"/>
          <w:szCs w:val="24"/>
        </w:rPr>
        <w:t> platném z</w:t>
      </w:r>
      <w:r w:rsidR="007570D0" w:rsidRPr="007570D0">
        <w:rPr>
          <w:sz w:val="24"/>
          <w:szCs w:val="24"/>
        </w:rPr>
        <w:t>nění</w:t>
      </w:r>
      <w:r w:rsidR="001F1FE0">
        <w:rPr>
          <w:sz w:val="24"/>
          <w:szCs w:val="24"/>
        </w:rPr>
        <w:t>.</w:t>
      </w:r>
    </w:p>
    <w:p w14:paraId="395B7953" w14:textId="51CE2734" w:rsidR="00914848" w:rsidRDefault="00914848" w:rsidP="00914848">
      <w:pPr>
        <w:jc w:val="both"/>
        <w:rPr>
          <w:sz w:val="24"/>
          <w:szCs w:val="24"/>
        </w:rPr>
      </w:pPr>
      <w:r>
        <w:rPr>
          <w:sz w:val="24"/>
          <w:szCs w:val="24"/>
        </w:rPr>
        <w:t>1</w:t>
      </w:r>
      <w:r w:rsidR="005656C5">
        <w:rPr>
          <w:sz w:val="24"/>
          <w:szCs w:val="24"/>
        </w:rPr>
        <w:t>1</w:t>
      </w:r>
      <w:r>
        <w:rPr>
          <w:sz w:val="24"/>
          <w:szCs w:val="24"/>
        </w:rPr>
        <w:t xml:space="preserve">.2.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054A3435" w14:textId="7D7D297D" w:rsidR="007570D0" w:rsidRPr="007570D0" w:rsidRDefault="00BD5C6B" w:rsidP="00766A6A">
      <w:pPr>
        <w:tabs>
          <w:tab w:val="left" w:pos="426"/>
        </w:tabs>
        <w:suppressAutoHyphens/>
        <w:autoSpaceDE w:val="0"/>
        <w:spacing w:before="120" w:after="120"/>
        <w:jc w:val="both"/>
        <w:rPr>
          <w:sz w:val="24"/>
          <w:szCs w:val="24"/>
        </w:rPr>
      </w:pPr>
      <w:r>
        <w:rPr>
          <w:sz w:val="24"/>
          <w:szCs w:val="24"/>
        </w:rPr>
        <w:t>1</w:t>
      </w:r>
      <w:r w:rsidR="005656C5">
        <w:rPr>
          <w:sz w:val="24"/>
          <w:szCs w:val="24"/>
        </w:rPr>
        <w:t>1</w:t>
      </w:r>
      <w:r>
        <w:rPr>
          <w:sz w:val="24"/>
          <w:szCs w:val="24"/>
        </w:rPr>
        <w:t>.</w:t>
      </w:r>
      <w:r w:rsidR="00F471F4">
        <w:rPr>
          <w:sz w:val="24"/>
          <w:szCs w:val="24"/>
        </w:rPr>
        <w:t>3</w:t>
      </w:r>
      <w:r>
        <w:rPr>
          <w:sz w:val="24"/>
          <w:szCs w:val="24"/>
        </w:rPr>
        <w:t xml:space="preserve">.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14:paraId="0AC17A92" w14:textId="7E7F910C" w:rsidR="007570D0" w:rsidRDefault="008026BD" w:rsidP="007570D0">
      <w:pPr>
        <w:tabs>
          <w:tab w:val="left" w:pos="426"/>
        </w:tabs>
        <w:suppressAutoHyphens/>
        <w:autoSpaceDE w:val="0"/>
        <w:spacing w:after="120"/>
        <w:jc w:val="both"/>
        <w:rPr>
          <w:sz w:val="24"/>
          <w:szCs w:val="24"/>
        </w:rPr>
      </w:pPr>
      <w:r>
        <w:rPr>
          <w:sz w:val="24"/>
          <w:szCs w:val="24"/>
        </w:rPr>
        <w:t>1</w:t>
      </w:r>
      <w:r w:rsidR="005656C5">
        <w:rPr>
          <w:sz w:val="24"/>
          <w:szCs w:val="24"/>
        </w:rPr>
        <w:t>1</w:t>
      </w:r>
      <w:r w:rsidR="007570D0">
        <w:rPr>
          <w:sz w:val="24"/>
          <w:szCs w:val="24"/>
        </w:rPr>
        <w:t>.</w:t>
      </w:r>
      <w:r w:rsidR="00F471F4">
        <w:rPr>
          <w:sz w:val="24"/>
          <w:szCs w:val="24"/>
        </w:rPr>
        <w:t>4</w:t>
      </w:r>
      <w:r w:rsidR="007570D0">
        <w:rPr>
          <w:sz w:val="24"/>
          <w:szCs w:val="24"/>
        </w:rPr>
        <w:t xml:space="preserve">.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14:paraId="3B87F80C" w14:textId="022ED98D" w:rsidR="006C5D31" w:rsidRDefault="00766A6A" w:rsidP="006C5D31">
      <w:pPr>
        <w:tabs>
          <w:tab w:val="left" w:pos="426"/>
        </w:tabs>
        <w:suppressAutoHyphens/>
        <w:autoSpaceDE w:val="0"/>
        <w:spacing w:after="120"/>
        <w:jc w:val="both"/>
        <w:rPr>
          <w:sz w:val="24"/>
          <w:szCs w:val="24"/>
        </w:rPr>
      </w:pPr>
      <w:r>
        <w:rPr>
          <w:sz w:val="24"/>
          <w:szCs w:val="24"/>
        </w:rPr>
        <w:t>1</w:t>
      </w:r>
      <w:r w:rsidR="005656C5">
        <w:rPr>
          <w:sz w:val="24"/>
          <w:szCs w:val="24"/>
        </w:rPr>
        <w:t>1</w:t>
      </w:r>
      <w:r>
        <w:rPr>
          <w:sz w:val="24"/>
          <w:szCs w:val="24"/>
        </w:rPr>
        <w:t>.</w:t>
      </w:r>
      <w:r w:rsidR="00F471F4">
        <w:rPr>
          <w:sz w:val="24"/>
          <w:szCs w:val="24"/>
        </w:rPr>
        <w:t>5</w:t>
      </w:r>
      <w:r w:rsidR="006C5D31">
        <w:rPr>
          <w:sz w:val="24"/>
          <w:szCs w:val="24"/>
        </w:rPr>
        <w:t xml:space="preserve">. </w:t>
      </w:r>
      <w:r w:rsidR="00672C1F" w:rsidRPr="00672C1F">
        <w:rPr>
          <w:sz w:val="24"/>
          <w:szCs w:val="24"/>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6A43C95C" w14:textId="19817A38" w:rsidR="009B0CBC" w:rsidRDefault="008026BD" w:rsidP="006C5D31">
      <w:pPr>
        <w:jc w:val="both"/>
        <w:rPr>
          <w:sz w:val="24"/>
          <w:szCs w:val="24"/>
        </w:rPr>
      </w:pPr>
      <w:r>
        <w:rPr>
          <w:sz w:val="24"/>
          <w:szCs w:val="24"/>
        </w:rPr>
        <w:t>1</w:t>
      </w:r>
      <w:r w:rsidR="005656C5">
        <w:rPr>
          <w:sz w:val="24"/>
          <w:szCs w:val="24"/>
        </w:rPr>
        <w:t>1</w:t>
      </w:r>
      <w:r w:rsidR="009B0CBC" w:rsidRPr="009B0CBC">
        <w:rPr>
          <w:sz w:val="24"/>
          <w:szCs w:val="24"/>
        </w:rPr>
        <w:t>.</w:t>
      </w:r>
      <w:r w:rsidR="00F471F4">
        <w:rPr>
          <w:sz w:val="24"/>
          <w:szCs w:val="24"/>
        </w:rPr>
        <w:t>6</w:t>
      </w:r>
      <w:r w:rsidR="009B0CBC" w:rsidRPr="009B0CBC">
        <w:rPr>
          <w:sz w:val="24"/>
          <w:szCs w:val="24"/>
        </w:rPr>
        <w:t>.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dne ……</w:t>
      </w:r>
      <w:proofErr w:type="gramStart"/>
      <w:r w:rsidR="009B0CBC" w:rsidRPr="009B0CBC">
        <w:rPr>
          <w:sz w:val="24"/>
          <w:szCs w:val="24"/>
        </w:rPr>
        <w:t xml:space="preserve">…. </w:t>
      </w:r>
      <w:r w:rsidR="009B0CBC">
        <w:rPr>
          <w:sz w:val="24"/>
          <w:szCs w:val="24"/>
        </w:rPr>
        <w:t>, usnesením</w:t>
      </w:r>
      <w:proofErr w:type="gramEnd"/>
      <w:r w:rsidR="009B0CBC">
        <w:rPr>
          <w:sz w:val="24"/>
          <w:szCs w:val="24"/>
        </w:rPr>
        <w:t xml:space="preserve"> č………</w:t>
      </w:r>
      <w:r w:rsidR="009B0CBC" w:rsidRPr="009B0CBC">
        <w:rPr>
          <w:sz w:val="24"/>
          <w:szCs w:val="24"/>
        </w:rPr>
        <w:t>.</w:t>
      </w: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w:t>
      </w:r>
      <w:proofErr w:type="gramStart"/>
      <w:r w:rsidRPr="007570D0">
        <w:rPr>
          <w:sz w:val="24"/>
          <w:szCs w:val="24"/>
        </w:rPr>
        <w:t xml:space="preserve">č.1 </w:t>
      </w:r>
      <w:r w:rsidR="00407968">
        <w:rPr>
          <w:sz w:val="24"/>
          <w:szCs w:val="24"/>
        </w:rPr>
        <w:t>–</w:t>
      </w:r>
      <w:r w:rsidR="00466958">
        <w:rPr>
          <w:sz w:val="24"/>
          <w:szCs w:val="24"/>
        </w:rPr>
        <w:t xml:space="preserve"> </w:t>
      </w:r>
      <w:r w:rsidR="00407968">
        <w:rPr>
          <w:sz w:val="24"/>
          <w:szCs w:val="24"/>
        </w:rPr>
        <w:t>Položkový</w:t>
      </w:r>
      <w:proofErr w:type="gramEnd"/>
      <w:r w:rsidR="00407968">
        <w:rPr>
          <w:sz w:val="24"/>
          <w:szCs w:val="24"/>
        </w:rPr>
        <w:t xml:space="preserve"> rozpočet</w:t>
      </w:r>
    </w:p>
    <w:p w14:paraId="1FF7CA7C" w14:textId="183BF953"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77777777" w:rsidR="006B5D24" w:rsidRDefault="006B5D24">
      <w:pPr>
        <w:jc w:val="center"/>
        <w:rPr>
          <w:sz w:val="24"/>
        </w:rPr>
      </w:pPr>
      <w:r>
        <w:rPr>
          <w:sz w:val="24"/>
        </w:rPr>
        <w:tab/>
      </w:r>
    </w:p>
    <w:sectPr w:rsidR="006B5D24"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E51FD" w14:textId="77777777" w:rsidR="00900FA1" w:rsidRDefault="00900FA1">
      <w:r>
        <w:separator/>
      </w:r>
    </w:p>
  </w:endnote>
  <w:endnote w:type="continuationSeparator" w:id="0">
    <w:p w14:paraId="5289037D" w14:textId="77777777" w:rsidR="00900FA1" w:rsidRDefault="0090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0CD39014" w:rsidR="00A0735B" w:rsidRDefault="00334C09">
        <w:pPr>
          <w:pStyle w:val="Zpat"/>
          <w:jc w:val="right"/>
        </w:pPr>
        <w:r>
          <w:fldChar w:fldCharType="begin"/>
        </w:r>
        <w:r w:rsidR="003E2134">
          <w:instrText xml:space="preserve"> PAGE   \* MERGEFORMAT </w:instrText>
        </w:r>
        <w:r>
          <w:fldChar w:fldCharType="separate"/>
        </w:r>
        <w:r w:rsidR="00AE5B0E">
          <w:rPr>
            <w:noProof/>
          </w:rPr>
          <w:t>8</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E0CBE" w14:textId="77777777" w:rsidR="00900FA1" w:rsidRDefault="00900FA1">
      <w:r>
        <w:separator/>
      </w:r>
    </w:p>
  </w:footnote>
  <w:footnote w:type="continuationSeparator" w:id="0">
    <w:p w14:paraId="448CB927" w14:textId="77777777" w:rsidR="00900FA1" w:rsidRDefault="00900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205DEC"/>
    <w:rsid w:val="00221C0A"/>
    <w:rsid w:val="0022325E"/>
    <w:rsid w:val="00223A61"/>
    <w:rsid w:val="002270AC"/>
    <w:rsid w:val="002412B8"/>
    <w:rsid w:val="00244A23"/>
    <w:rsid w:val="00250484"/>
    <w:rsid w:val="002547C7"/>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7EB5"/>
    <w:rsid w:val="002F38C2"/>
    <w:rsid w:val="002F479B"/>
    <w:rsid w:val="00302C16"/>
    <w:rsid w:val="0031399B"/>
    <w:rsid w:val="003152D3"/>
    <w:rsid w:val="003217C3"/>
    <w:rsid w:val="00324018"/>
    <w:rsid w:val="00330C1C"/>
    <w:rsid w:val="003345EE"/>
    <w:rsid w:val="00334C09"/>
    <w:rsid w:val="00351393"/>
    <w:rsid w:val="00363902"/>
    <w:rsid w:val="00383F08"/>
    <w:rsid w:val="00385AB8"/>
    <w:rsid w:val="0038739A"/>
    <w:rsid w:val="0039043D"/>
    <w:rsid w:val="00394A28"/>
    <w:rsid w:val="00396424"/>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2569"/>
    <w:rsid w:val="004A341F"/>
    <w:rsid w:val="004B50D1"/>
    <w:rsid w:val="004C25D8"/>
    <w:rsid w:val="004C489F"/>
    <w:rsid w:val="004D0225"/>
    <w:rsid w:val="004E45E1"/>
    <w:rsid w:val="005040F2"/>
    <w:rsid w:val="005170F8"/>
    <w:rsid w:val="00530717"/>
    <w:rsid w:val="0053401D"/>
    <w:rsid w:val="00536235"/>
    <w:rsid w:val="005454F6"/>
    <w:rsid w:val="0055044F"/>
    <w:rsid w:val="00553483"/>
    <w:rsid w:val="005543F0"/>
    <w:rsid w:val="005656C5"/>
    <w:rsid w:val="00570EED"/>
    <w:rsid w:val="00575A17"/>
    <w:rsid w:val="005806BA"/>
    <w:rsid w:val="00580851"/>
    <w:rsid w:val="00581462"/>
    <w:rsid w:val="0058334B"/>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6446"/>
    <w:rsid w:val="006F7B16"/>
    <w:rsid w:val="00707662"/>
    <w:rsid w:val="0074326D"/>
    <w:rsid w:val="007532B3"/>
    <w:rsid w:val="007570D0"/>
    <w:rsid w:val="007605DA"/>
    <w:rsid w:val="007609D6"/>
    <w:rsid w:val="00765C2A"/>
    <w:rsid w:val="00766A6A"/>
    <w:rsid w:val="007674D5"/>
    <w:rsid w:val="0077047E"/>
    <w:rsid w:val="00771042"/>
    <w:rsid w:val="00782F52"/>
    <w:rsid w:val="007A0BD0"/>
    <w:rsid w:val="007B02B6"/>
    <w:rsid w:val="007D7120"/>
    <w:rsid w:val="007E13EF"/>
    <w:rsid w:val="007E2513"/>
    <w:rsid w:val="007E6674"/>
    <w:rsid w:val="007F3936"/>
    <w:rsid w:val="008026BD"/>
    <w:rsid w:val="00803934"/>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C08DF"/>
    <w:rsid w:val="008D7DF9"/>
    <w:rsid w:val="008F3E8E"/>
    <w:rsid w:val="00900FA1"/>
    <w:rsid w:val="0090781E"/>
    <w:rsid w:val="009114D4"/>
    <w:rsid w:val="00914848"/>
    <w:rsid w:val="00923224"/>
    <w:rsid w:val="009273FF"/>
    <w:rsid w:val="009325A7"/>
    <w:rsid w:val="00942267"/>
    <w:rsid w:val="00947623"/>
    <w:rsid w:val="00952C46"/>
    <w:rsid w:val="00957C25"/>
    <w:rsid w:val="009659B0"/>
    <w:rsid w:val="00977098"/>
    <w:rsid w:val="009A7B2E"/>
    <w:rsid w:val="009B0CBC"/>
    <w:rsid w:val="009B2ADF"/>
    <w:rsid w:val="009B7A97"/>
    <w:rsid w:val="009C389B"/>
    <w:rsid w:val="009C76C9"/>
    <w:rsid w:val="009C7B39"/>
    <w:rsid w:val="009C7D07"/>
    <w:rsid w:val="009D2D68"/>
    <w:rsid w:val="009D4EC2"/>
    <w:rsid w:val="009D6B86"/>
    <w:rsid w:val="009F3720"/>
    <w:rsid w:val="009F7697"/>
    <w:rsid w:val="00A006D1"/>
    <w:rsid w:val="00A058B2"/>
    <w:rsid w:val="00A068B5"/>
    <w:rsid w:val="00A0735B"/>
    <w:rsid w:val="00A14D3C"/>
    <w:rsid w:val="00A2662F"/>
    <w:rsid w:val="00A31159"/>
    <w:rsid w:val="00A45900"/>
    <w:rsid w:val="00A47436"/>
    <w:rsid w:val="00A528FE"/>
    <w:rsid w:val="00A57937"/>
    <w:rsid w:val="00A624D0"/>
    <w:rsid w:val="00A63DD4"/>
    <w:rsid w:val="00A64F13"/>
    <w:rsid w:val="00A716DE"/>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3D81"/>
    <w:rsid w:val="00BC61D7"/>
    <w:rsid w:val="00BD5C6B"/>
    <w:rsid w:val="00BF35CB"/>
    <w:rsid w:val="00BF4F34"/>
    <w:rsid w:val="00BF6A3A"/>
    <w:rsid w:val="00BF7B64"/>
    <w:rsid w:val="00C0014C"/>
    <w:rsid w:val="00C129FF"/>
    <w:rsid w:val="00C23749"/>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6395"/>
    <w:rsid w:val="00EE07CD"/>
    <w:rsid w:val="00EE131F"/>
    <w:rsid w:val="00EE43DC"/>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2987"/>
    <w:rsid w:val="00FC402A"/>
    <w:rsid w:val="00FC50A4"/>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B61BD99E-A32C-48DB-A788-79A91BFA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D1DC6-02B6-4BB9-A061-CB8B0BDC9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2966</Words>
  <Characters>17887</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19</cp:revision>
  <cp:lastPrinted>2016-02-01T15:02:00Z</cp:lastPrinted>
  <dcterms:created xsi:type="dcterms:W3CDTF">2017-12-06T12:48:00Z</dcterms:created>
  <dcterms:modified xsi:type="dcterms:W3CDTF">2018-01-17T11:11:00Z</dcterms:modified>
</cp:coreProperties>
</file>